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12BCC1B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4F76C1">
        <w:rPr>
          <w:rFonts w:ascii="Garamond" w:hAnsi="Garamond"/>
          <w:sz w:val="24"/>
          <w:szCs w:val="24"/>
        </w:rPr>
        <w:t>36</w:t>
      </w:r>
      <w:r w:rsidRPr="00807007">
        <w:rPr>
          <w:rFonts w:ascii="Garamond" w:hAnsi="Garamond"/>
          <w:sz w:val="24"/>
          <w:szCs w:val="24"/>
        </w:rPr>
        <w:t>-2021</w:t>
      </w:r>
    </w:p>
    <w:p w14:paraId="2B5F5335" w14:textId="722AA322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F76C1" w:rsidRPr="0047722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https://zakazky.zcu.cz/contract_display_4808.html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455C6B2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F76C1">
        <w:rPr>
          <w:rFonts w:ascii="Garamond" w:hAnsi="Garamond" w:cs="Arial"/>
          <w:b/>
          <w:sz w:val="22"/>
          <w:szCs w:val="22"/>
        </w:rPr>
        <w:t>01.10</w:t>
      </w:r>
      <w:bookmarkStart w:id="1" w:name="_GoBack"/>
      <w:bookmarkEnd w:id="1"/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023C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BB023C">
        <w:rPr>
          <w:rFonts w:ascii="Garamond" w:hAnsi="Garamond" w:cs="Arial"/>
          <w:b/>
          <w:sz w:val="22"/>
          <w:szCs w:val="22"/>
        </w:rPr>
        <w:t>00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1F440F" w14:textId="77777777" w:rsidR="00C27A94" w:rsidRDefault="00C27A94" w:rsidP="00795AAC">
      <w:r>
        <w:separator/>
      </w:r>
    </w:p>
  </w:endnote>
  <w:endnote w:type="continuationSeparator" w:id="0">
    <w:p w14:paraId="7CBA3C31" w14:textId="77777777" w:rsidR="00C27A94" w:rsidRDefault="00C27A9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3D54DA" w14:textId="77777777" w:rsidR="00C27A94" w:rsidRDefault="00C27A94" w:rsidP="00795AAC">
      <w:r>
        <w:separator/>
      </w:r>
    </w:p>
  </w:footnote>
  <w:footnote w:type="continuationSeparator" w:id="0">
    <w:p w14:paraId="0E20BAAA" w14:textId="77777777" w:rsidR="00C27A94" w:rsidRDefault="00C27A9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77A84"/>
    <w:rsid w:val="00380881"/>
    <w:rsid w:val="003823D4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46DD"/>
    <w:rsid w:val="003E567A"/>
    <w:rsid w:val="003F767D"/>
    <w:rsid w:val="004052B2"/>
    <w:rsid w:val="00406F62"/>
    <w:rsid w:val="00414953"/>
    <w:rsid w:val="00425FD2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452D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039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08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fjIUXzJsRHtiu7RUuDS5JJJG2+NqA/wF5pi7fAV+rQc=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ixVu5My6+0i14cEvbQ+nqYhXL+ZmzPQqEQb6qIyEtV0=</DigestValue>
    </Reference>
  </SignedInfo>
  <SignatureValue>lpZJE11GNpwzVpYzljiTTy4Gdk8cf+pNPZGS9VL4gTvmJPSISKlVjd5h1P7yq1ew+oO3f6jM1AcA
5eXJHTFLmBXK5mbqiBw7S8ceWLAQ4+aRH/ICLgKnwUHgRdK3ub6zCBeYtJwtHjlMQ7lgN+xSxAkL
aeupP1+oJZwXC72QNlSGLKAIcO6xjkbgOuxchdZgENdz1F2wotPyC7UZOY4MjPxNTD5Os26NIMRE
KtxGFrSU7u/cCrp/uzdx8JoHkR/fuekqQdnRHh2m/myjv/QnfbF5FGlDxUdqDSvSeVbNxUS/Tpgs
JorIOHCKnEtFUKjWIVNXuj1NdASsjuBNvIhu0w==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jq2Cxs7GjozCfnZLsoJu8XEdLavi4LS5yE6v9/ClHS0=</DigestValue>
      </Reference>
      <Reference URI="/word/document.xml?ContentType=application/vnd.openxmlformats-officedocument.wordprocessingml.document.main+xml">
        <DigestMethod Algorithm="http://www.w3.org/2001/04/xmlenc#sha256"/>
        <DigestValue>F+8GDMd70m9RnDP8l5paqn2jsDKseLmTNYJU0xxBrqM=</DigestValue>
      </Reference>
      <Reference URI="/word/endnotes.xml?ContentType=application/vnd.openxmlformats-officedocument.wordprocessingml.endnotes+xml">
        <DigestMethod Algorithm="http://www.w3.org/2001/04/xmlenc#sha256"/>
        <DigestValue>Ux41IASWd/ylok/r2UPFpYdPjycLPGEINIWgB0eay38=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wMRF/3x6XN5O6r7E892YYcjawKx+gMxqhuacpR6HItw=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NPfwacrnVzPZZ/VYFjLTcgjeJv85l58qmob+dswMDbE=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2021-09-20T07:34:06Z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2021-09-20T07:34:06Z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039E72-A0E3-4152-9AB7-389900B79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2151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14</cp:revision>
  <cp:lastPrinted>2018-08-08T13:48:00Z</cp:lastPrinted>
  <dcterms:created xsi:type="dcterms:W3CDTF">2021-05-26T09:56:00Z</dcterms:created>
  <dcterms:modified xsi:type="dcterms:W3CDTF">2021-09-20T06:56:00Z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